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C75FF" w14:textId="1F4D5862" w:rsidR="00D97F74" w:rsidRPr="00D97F74" w:rsidRDefault="00D85E7C" w:rsidP="00D97F74">
      <w:pPr>
        <w:suppressAutoHyphens/>
        <w:spacing w:after="0" w:line="100" w:lineRule="atLeast"/>
        <w:ind w:left="4248"/>
        <w:rPr>
          <w:rFonts w:ascii="Corbel" w:hAnsi="Corbel"/>
          <w:bCs/>
          <w:i/>
          <w:lang w:eastAsia="ar-SA"/>
        </w:rPr>
      </w:pPr>
      <w:bookmarkStart w:id="0" w:name="_Hlk176178282"/>
      <w:r>
        <w:rPr>
          <w:rFonts w:ascii="Corbel" w:hAnsi="Corbel"/>
          <w:bCs/>
          <w:i/>
          <w:lang w:eastAsia="ar-SA"/>
        </w:rPr>
        <w:t xml:space="preserve">            </w:t>
      </w:r>
      <w:r w:rsidR="00D97F74" w:rsidRPr="00D97F74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1D77FDB9" w14:textId="77777777" w:rsidR="00836F4C" w:rsidRDefault="00836F4C" w:rsidP="00D97F74">
      <w:pPr>
        <w:suppressAutoHyphens/>
        <w:spacing w:after="0" w:line="100" w:lineRule="atLeast"/>
        <w:jc w:val="center"/>
        <w:rPr>
          <w:rFonts w:ascii="Corbel" w:hAnsi="Corbel"/>
          <w:b/>
          <w:bCs/>
          <w:i/>
          <w:lang w:eastAsia="ar-SA"/>
        </w:rPr>
      </w:pPr>
    </w:p>
    <w:p w14:paraId="70279FB6" w14:textId="6EB128D2" w:rsidR="00D97F74" w:rsidRPr="00D97F74" w:rsidRDefault="00D97F74" w:rsidP="00D97F74">
      <w:pPr>
        <w:suppressAutoHyphens/>
        <w:spacing w:after="0" w:line="100" w:lineRule="atLeast"/>
        <w:jc w:val="center"/>
        <w:rPr>
          <w:rFonts w:ascii="Corbel" w:hAnsi="Corbel"/>
          <w:b/>
          <w:bCs/>
          <w:i/>
          <w:lang w:eastAsia="ar-SA"/>
        </w:rPr>
      </w:pPr>
      <w:r w:rsidRPr="00D97F74">
        <w:rPr>
          <w:rFonts w:ascii="Corbel" w:hAnsi="Corbel"/>
          <w:b/>
          <w:bCs/>
          <w:i/>
          <w:lang w:eastAsia="ar-SA"/>
        </w:rPr>
        <w:t>SYLABUS</w:t>
      </w:r>
    </w:p>
    <w:p w14:paraId="3B26EE6C" w14:textId="29D6BDDE" w:rsidR="00D97F74" w:rsidRPr="00D97F74" w:rsidRDefault="00D97F74" w:rsidP="00D97F74">
      <w:pPr>
        <w:suppressAutoHyphens/>
        <w:spacing w:after="0" w:line="100" w:lineRule="atLeast"/>
        <w:jc w:val="center"/>
        <w:rPr>
          <w:rFonts w:ascii="Corbel" w:hAnsi="Corbel"/>
          <w:b/>
          <w:bCs/>
          <w:i/>
          <w:lang w:eastAsia="ar-SA"/>
        </w:rPr>
      </w:pPr>
      <w:r w:rsidRPr="00D97F74">
        <w:rPr>
          <w:rFonts w:ascii="Corbel" w:hAnsi="Corbel"/>
          <w:b/>
          <w:bCs/>
          <w:i/>
          <w:lang w:eastAsia="ar-SA"/>
        </w:rPr>
        <w:t xml:space="preserve">dotyczy cyklu kształcenia </w:t>
      </w:r>
      <w:r w:rsidRPr="00D97F74">
        <w:rPr>
          <w:rFonts w:ascii="Corbel" w:hAnsi="Corbel"/>
          <w:bCs/>
          <w:i/>
          <w:lang w:eastAsia="ar-SA"/>
        </w:rPr>
        <w:t xml:space="preserve"> 2025-2027</w:t>
      </w:r>
    </w:p>
    <w:p w14:paraId="5F956EE3" w14:textId="0E4CA2DB" w:rsidR="00D97F74" w:rsidRPr="00D97F74" w:rsidRDefault="00836F4C" w:rsidP="00836F4C">
      <w:pPr>
        <w:suppressAutoHyphens/>
        <w:spacing w:after="0" w:line="100" w:lineRule="atLeast"/>
        <w:ind w:left="2124"/>
        <w:jc w:val="center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  <w:lang w:eastAsia="ar-SA"/>
        </w:rPr>
        <w:t xml:space="preserve">       </w:t>
      </w:r>
      <w:r w:rsidR="00D97F74" w:rsidRPr="00D97F74">
        <w:rPr>
          <w:rFonts w:ascii="Corbel" w:hAnsi="Corbel"/>
          <w:bCs/>
          <w:i/>
          <w:lang w:eastAsia="ar-SA"/>
        </w:rPr>
        <w:t>(skrajne daty)</w:t>
      </w:r>
    </w:p>
    <w:p w14:paraId="3DDAF87A" w14:textId="7B195493" w:rsidR="00A439F2" w:rsidRDefault="00D97F74" w:rsidP="00D97F74">
      <w:pPr>
        <w:suppressAutoHyphens/>
        <w:spacing w:after="0" w:line="100" w:lineRule="atLeast"/>
        <w:rPr>
          <w:rFonts w:ascii="Corbel" w:hAnsi="Corbel"/>
          <w:bCs/>
          <w:i/>
          <w:lang w:eastAsia="ar-SA"/>
        </w:rPr>
      </w:pPr>
      <w:r w:rsidRPr="00D97F74">
        <w:rPr>
          <w:rFonts w:ascii="Corbel" w:hAnsi="Corbel"/>
          <w:bCs/>
          <w:i/>
          <w:lang w:eastAsia="ar-SA"/>
        </w:rPr>
        <w:tab/>
      </w:r>
      <w:r w:rsidRPr="00D97F74">
        <w:rPr>
          <w:rFonts w:ascii="Corbel" w:hAnsi="Corbel"/>
          <w:bCs/>
          <w:i/>
          <w:lang w:eastAsia="ar-SA"/>
        </w:rPr>
        <w:tab/>
      </w:r>
      <w:r w:rsidRPr="00D97F74">
        <w:rPr>
          <w:rFonts w:ascii="Corbel" w:hAnsi="Corbel"/>
          <w:bCs/>
          <w:i/>
          <w:lang w:eastAsia="ar-SA"/>
        </w:rPr>
        <w:tab/>
      </w:r>
      <w:r w:rsidRPr="00D97F74">
        <w:rPr>
          <w:rFonts w:ascii="Corbel" w:hAnsi="Corbel"/>
          <w:bCs/>
          <w:i/>
          <w:lang w:eastAsia="ar-SA"/>
        </w:rPr>
        <w:tab/>
      </w:r>
      <w:r>
        <w:rPr>
          <w:rFonts w:ascii="Corbel" w:hAnsi="Corbel"/>
          <w:bCs/>
          <w:i/>
          <w:lang w:eastAsia="ar-SA"/>
        </w:rPr>
        <w:t xml:space="preserve">     </w:t>
      </w:r>
      <w:r w:rsidRPr="00D97F74">
        <w:rPr>
          <w:rFonts w:ascii="Corbel" w:hAnsi="Corbel"/>
          <w:bCs/>
          <w:i/>
          <w:lang w:eastAsia="ar-SA"/>
        </w:rPr>
        <w:t>Rok akademicki   2025/2026</w:t>
      </w:r>
    </w:p>
    <w:p w14:paraId="476422B6" w14:textId="77777777" w:rsidR="00897B59" w:rsidRPr="00A439F2" w:rsidRDefault="00897B59" w:rsidP="00D97F74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359BD49A" w14:textId="3B856CA0" w:rsidR="0091579F" w:rsidRPr="005D0760" w:rsidRDefault="0091579F" w:rsidP="009157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D076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579F" w:rsidRPr="005D0760" w14:paraId="234F9EDF" w14:textId="77777777" w:rsidTr="00836F4C">
        <w:tc>
          <w:tcPr>
            <w:tcW w:w="2694" w:type="dxa"/>
            <w:vAlign w:val="center"/>
          </w:tcPr>
          <w:p w14:paraId="3637DD1B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2A2163" w14:textId="77777777" w:rsidR="0091579F" w:rsidRPr="005D0760" w:rsidRDefault="0091579F" w:rsidP="3B85358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B85358E">
              <w:rPr>
                <w:rFonts w:ascii="Corbel" w:hAnsi="Corbel"/>
                <w:bCs/>
                <w:sz w:val="24"/>
                <w:szCs w:val="24"/>
              </w:rPr>
              <w:t>Historia myśli ustrojowo-administracyjnej</w:t>
            </w:r>
          </w:p>
        </w:tc>
      </w:tr>
      <w:tr w:rsidR="0091579F" w:rsidRPr="005D0760" w14:paraId="761445E8" w14:textId="77777777" w:rsidTr="00836F4C">
        <w:tc>
          <w:tcPr>
            <w:tcW w:w="2694" w:type="dxa"/>
            <w:vAlign w:val="center"/>
          </w:tcPr>
          <w:p w14:paraId="408E8490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8060F4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A2SO18</w:t>
            </w:r>
          </w:p>
        </w:tc>
      </w:tr>
      <w:tr w:rsidR="00836F4C" w:rsidRPr="005D0760" w14:paraId="5CF78B81" w14:textId="77777777" w:rsidTr="001C7F92">
        <w:tc>
          <w:tcPr>
            <w:tcW w:w="2694" w:type="dxa"/>
            <w:vAlign w:val="center"/>
          </w:tcPr>
          <w:p w14:paraId="02CACA40" w14:textId="77777777" w:rsidR="00836F4C" w:rsidRPr="005D0760" w:rsidRDefault="00836F4C" w:rsidP="00836F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9B31" w14:textId="09CF72BA" w:rsidR="00836F4C" w:rsidRPr="00836F4C" w:rsidRDefault="00836F4C" w:rsidP="00836F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36F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Prawa i Administracji </w:t>
            </w:r>
          </w:p>
        </w:tc>
      </w:tr>
      <w:tr w:rsidR="00836F4C" w:rsidRPr="005D0760" w14:paraId="575948A3" w14:textId="77777777" w:rsidTr="001C7F92">
        <w:tc>
          <w:tcPr>
            <w:tcW w:w="2694" w:type="dxa"/>
            <w:vAlign w:val="center"/>
          </w:tcPr>
          <w:p w14:paraId="1FAFC981" w14:textId="77777777" w:rsidR="00836F4C" w:rsidRPr="005D0760" w:rsidRDefault="00836F4C" w:rsidP="00836F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1415" w14:textId="67B6E662" w:rsidR="00836F4C" w:rsidRPr="00836F4C" w:rsidRDefault="00836F4C" w:rsidP="00836F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6F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Katedra Nauk </w:t>
            </w:r>
            <w:proofErr w:type="spellStart"/>
            <w:r w:rsidRPr="00836F4C">
              <w:rPr>
                <w:rFonts w:ascii="Corbel" w:hAnsi="Corbel"/>
                <w:b w:val="0"/>
                <w:bCs/>
                <w:sz w:val="24"/>
                <w:szCs w:val="24"/>
              </w:rPr>
              <w:t>Historyczno</w:t>
            </w:r>
            <w:proofErr w:type="spellEnd"/>
            <w:r w:rsidRPr="00836F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</w:t>
            </w:r>
            <w:proofErr w:type="spellStart"/>
            <w:r w:rsidRPr="00836F4C">
              <w:rPr>
                <w:rFonts w:ascii="Corbel" w:hAnsi="Corbel"/>
                <w:b w:val="0"/>
                <w:bCs/>
                <w:sz w:val="24"/>
                <w:szCs w:val="24"/>
              </w:rPr>
              <w:t>Teoretyczno</w:t>
            </w:r>
            <w:proofErr w:type="spellEnd"/>
            <w:r w:rsidRPr="00836F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Prawnych</w:t>
            </w:r>
          </w:p>
        </w:tc>
      </w:tr>
      <w:tr w:rsidR="0091579F" w:rsidRPr="005D0760" w14:paraId="671AEAEF" w14:textId="77777777" w:rsidTr="00836F4C">
        <w:tc>
          <w:tcPr>
            <w:tcW w:w="2694" w:type="dxa"/>
            <w:vAlign w:val="center"/>
          </w:tcPr>
          <w:p w14:paraId="17447B58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3CA88D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91579F" w:rsidRPr="005D0760" w14:paraId="144BE9A0" w14:textId="77777777" w:rsidTr="00836F4C">
        <w:tc>
          <w:tcPr>
            <w:tcW w:w="2694" w:type="dxa"/>
            <w:vAlign w:val="center"/>
          </w:tcPr>
          <w:p w14:paraId="0EB3B821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AB93A5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91579F" w:rsidRPr="005D0760" w14:paraId="3729A313" w14:textId="77777777" w:rsidTr="00836F4C">
        <w:tc>
          <w:tcPr>
            <w:tcW w:w="2694" w:type="dxa"/>
            <w:vAlign w:val="center"/>
          </w:tcPr>
          <w:p w14:paraId="3F4E59F2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D62F2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D07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579F" w:rsidRPr="005D0760" w14:paraId="73592267" w14:textId="77777777" w:rsidTr="00836F4C">
        <w:tc>
          <w:tcPr>
            <w:tcW w:w="2694" w:type="dxa"/>
            <w:vAlign w:val="center"/>
          </w:tcPr>
          <w:p w14:paraId="5361DC7A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542695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579F" w:rsidRPr="005D0760" w14:paraId="051B7F56" w14:textId="77777777" w:rsidTr="00836F4C">
        <w:tc>
          <w:tcPr>
            <w:tcW w:w="2694" w:type="dxa"/>
            <w:vAlign w:val="center"/>
          </w:tcPr>
          <w:p w14:paraId="3D89C86C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DAAC93" w14:textId="5182D9C2" w:rsidR="0091579F" w:rsidRPr="005D0760" w:rsidRDefault="0091579F" w:rsidP="3B8535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85358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7AC208A2" w:rsidRPr="3B85358E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3B85358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1579F" w:rsidRPr="005D0760" w14:paraId="6F4B0A11" w14:textId="77777777" w:rsidTr="00836F4C">
        <w:tc>
          <w:tcPr>
            <w:tcW w:w="2694" w:type="dxa"/>
            <w:vAlign w:val="center"/>
          </w:tcPr>
          <w:p w14:paraId="0AF0CA5B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8FBCCE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1579F" w:rsidRPr="005D0760" w14:paraId="025EC953" w14:textId="77777777" w:rsidTr="00836F4C">
        <w:tc>
          <w:tcPr>
            <w:tcW w:w="2694" w:type="dxa"/>
            <w:vAlign w:val="center"/>
          </w:tcPr>
          <w:p w14:paraId="2CCE2936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B9FB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579F" w:rsidRPr="005D0760" w14:paraId="4F78B1C6" w14:textId="77777777" w:rsidTr="00836F4C">
        <w:tc>
          <w:tcPr>
            <w:tcW w:w="2694" w:type="dxa"/>
            <w:vAlign w:val="center"/>
          </w:tcPr>
          <w:p w14:paraId="095E2170" w14:textId="77777777" w:rsidR="0091579F" w:rsidRPr="005D0760" w:rsidRDefault="0091579F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358693" w14:textId="77777777" w:rsidR="0091579F" w:rsidRPr="005D0760" w:rsidRDefault="0091579F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D96CEA" w:rsidRPr="005D0760" w14:paraId="5EBFC755" w14:textId="77777777" w:rsidTr="00836F4C">
        <w:tc>
          <w:tcPr>
            <w:tcW w:w="2694" w:type="dxa"/>
            <w:vAlign w:val="center"/>
          </w:tcPr>
          <w:p w14:paraId="6448D7B6" w14:textId="77777777" w:rsidR="00D96CEA" w:rsidRPr="005D0760" w:rsidRDefault="00D96CEA" w:rsidP="00D96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858B4" w14:textId="2D10682D" w:rsidR="00D96CEA" w:rsidRPr="005D0760" w:rsidRDefault="00B42706" w:rsidP="00D96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2706">
              <w:rPr>
                <w:rFonts w:ascii="Corbel" w:hAnsi="Corbel"/>
                <w:b w:val="0"/>
                <w:color w:val="auto"/>
                <w:sz w:val="24"/>
                <w:szCs w:val="24"/>
              </w:rPr>
              <w:t>dr M.</w:t>
            </w:r>
            <w:r w:rsidR="00836F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42706">
              <w:rPr>
                <w:rFonts w:ascii="Corbel" w:hAnsi="Corbel"/>
                <w:b w:val="0"/>
                <w:color w:val="auto"/>
                <w:sz w:val="24"/>
                <w:szCs w:val="24"/>
              </w:rPr>
              <w:t>Niemczyk</w:t>
            </w:r>
          </w:p>
        </w:tc>
      </w:tr>
    </w:tbl>
    <w:p w14:paraId="7E4EEED4" w14:textId="77777777" w:rsidR="0091579F" w:rsidRPr="005D0760" w:rsidRDefault="0091579F" w:rsidP="009157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 xml:space="preserve">* </w:t>
      </w:r>
      <w:r w:rsidRPr="005D0760">
        <w:rPr>
          <w:rFonts w:ascii="Corbel" w:hAnsi="Corbel"/>
          <w:i/>
          <w:sz w:val="24"/>
          <w:szCs w:val="24"/>
        </w:rPr>
        <w:t>-</w:t>
      </w:r>
      <w:r w:rsidRPr="005D0760">
        <w:rPr>
          <w:rFonts w:ascii="Corbel" w:hAnsi="Corbel"/>
          <w:b w:val="0"/>
          <w:i/>
          <w:sz w:val="24"/>
          <w:szCs w:val="24"/>
        </w:rPr>
        <w:t>opcjonalni</w:t>
      </w:r>
      <w:r w:rsidRPr="005D0760">
        <w:rPr>
          <w:rFonts w:ascii="Corbel" w:hAnsi="Corbel"/>
          <w:b w:val="0"/>
          <w:sz w:val="24"/>
          <w:szCs w:val="24"/>
        </w:rPr>
        <w:t>e,</w:t>
      </w:r>
      <w:r w:rsidRPr="005D0760">
        <w:rPr>
          <w:rFonts w:ascii="Corbel" w:hAnsi="Corbel"/>
          <w:i/>
          <w:sz w:val="24"/>
          <w:szCs w:val="24"/>
        </w:rPr>
        <w:t xml:space="preserve"> </w:t>
      </w:r>
      <w:r w:rsidRPr="005D076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9E5178C" w14:textId="103DECB8" w:rsidR="0085747A" w:rsidRPr="005D07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>1.</w:t>
      </w:r>
      <w:r w:rsidR="00E22FBC" w:rsidRPr="005D0760">
        <w:rPr>
          <w:rFonts w:ascii="Corbel" w:hAnsi="Corbel"/>
          <w:sz w:val="24"/>
          <w:szCs w:val="24"/>
        </w:rPr>
        <w:t>1</w:t>
      </w:r>
      <w:r w:rsidRPr="005D07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C54162" w14:textId="77777777" w:rsidR="00923D7D" w:rsidRPr="005D07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="00015B8F" w:rsidRPr="005D0760" w14:paraId="54755593" w14:textId="77777777" w:rsidTr="60A7F20C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92D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Semestr</w:t>
            </w:r>
          </w:p>
          <w:p w14:paraId="2754C59D" w14:textId="77777777" w:rsidR="00015B8F" w:rsidRPr="005D07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(</w:t>
            </w:r>
            <w:r w:rsidR="00363F78" w:rsidRPr="005D07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F1F2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Wykł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CFEB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3FB6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Konw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250C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27FB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Sem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44E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F25E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0760">
              <w:rPr>
                <w:rFonts w:ascii="Corbel" w:hAnsi="Corbel"/>
                <w:szCs w:val="24"/>
              </w:rPr>
              <w:t>Prakt</w:t>
            </w:r>
            <w:proofErr w:type="spellEnd"/>
            <w:r w:rsidRPr="005D07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FEC6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07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F13B" w14:textId="77777777" w:rsidR="00015B8F" w:rsidRPr="005D07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0760">
              <w:rPr>
                <w:rFonts w:ascii="Corbel" w:hAnsi="Corbel"/>
                <w:b/>
                <w:szCs w:val="24"/>
              </w:rPr>
              <w:t>Liczba pkt</w:t>
            </w:r>
            <w:r w:rsidR="00B90885" w:rsidRPr="005D0760">
              <w:rPr>
                <w:rFonts w:ascii="Corbel" w:hAnsi="Corbel"/>
                <w:b/>
                <w:szCs w:val="24"/>
              </w:rPr>
              <w:t>.</w:t>
            </w:r>
            <w:r w:rsidRPr="005D07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D0760" w14:paraId="0723884E" w14:textId="77777777" w:rsidTr="00836F4C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CCE2" w14:textId="2CE40800" w:rsidR="00015B8F" w:rsidRPr="005D0760" w:rsidRDefault="00D96CEA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C3D6" w14:textId="77777777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9207" w14:textId="7B4F4495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F39B" w14:textId="1D5F8429" w:rsidR="00015B8F" w:rsidRPr="005D0760" w:rsidRDefault="5B3A6FB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0A7F20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5737" w14:textId="77777777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A94D" w14:textId="77777777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E463" w14:textId="77777777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75A5" w14:textId="77777777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FFF3" w14:textId="77777777" w:rsidR="00015B8F" w:rsidRPr="005D0760" w:rsidRDefault="00015B8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248" w14:textId="77777777" w:rsidR="00015B8F" w:rsidRPr="005D0760" w:rsidRDefault="0091579F" w:rsidP="00836F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E87C8" w14:textId="77777777" w:rsidR="00923D7D" w:rsidRPr="005D07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8F312F" w14:textId="701E469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>1.</w:t>
      </w:r>
      <w:r w:rsidR="00E22FBC" w:rsidRPr="005D0760">
        <w:rPr>
          <w:rFonts w:ascii="Corbel" w:hAnsi="Corbel"/>
          <w:smallCaps w:val="0"/>
          <w:szCs w:val="24"/>
        </w:rPr>
        <w:t>2</w:t>
      </w:r>
      <w:r w:rsidR="00F83B28" w:rsidRPr="005D0760">
        <w:rPr>
          <w:rFonts w:ascii="Corbel" w:hAnsi="Corbel"/>
          <w:smallCaps w:val="0"/>
          <w:szCs w:val="24"/>
        </w:rPr>
        <w:t>.</w:t>
      </w:r>
      <w:r w:rsidR="00F83B28" w:rsidRPr="005D0760">
        <w:rPr>
          <w:rFonts w:ascii="Corbel" w:hAnsi="Corbel"/>
          <w:smallCaps w:val="0"/>
          <w:szCs w:val="24"/>
        </w:rPr>
        <w:tab/>
      </w:r>
      <w:r w:rsidRPr="005D0760">
        <w:rPr>
          <w:rFonts w:ascii="Corbel" w:hAnsi="Corbel"/>
          <w:smallCaps w:val="0"/>
          <w:szCs w:val="24"/>
        </w:rPr>
        <w:t>Sposób realizacji zajęć</w:t>
      </w:r>
    </w:p>
    <w:p w14:paraId="67352736" w14:textId="77777777" w:rsidR="00836F4C" w:rsidRPr="005D0760" w:rsidRDefault="00836F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A5E8ED9" w14:textId="5B0B16FD" w:rsidR="0085747A" w:rsidRPr="005D0760" w:rsidRDefault="29A1B283" w:rsidP="3B8535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B85358E">
        <w:rPr>
          <w:rFonts w:ascii="Corbel" w:hAnsi="Corbel"/>
          <w:b w:val="0"/>
          <w:smallCaps w:val="0"/>
        </w:rPr>
        <w:t xml:space="preserve"> </w:t>
      </w:r>
      <w:r w:rsidR="0091579F" w:rsidRPr="3B85358E">
        <w:rPr>
          <w:rFonts w:ascii="Corbel" w:hAnsi="Corbel"/>
          <w:b w:val="0"/>
          <w:smallCaps w:val="0"/>
        </w:rPr>
        <w:t xml:space="preserve">X </w:t>
      </w:r>
      <w:r w:rsidR="0085747A" w:rsidRPr="3B85358E">
        <w:rPr>
          <w:rFonts w:ascii="Corbel" w:hAnsi="Corbel"/>
          <w:b w:val="0"/>
          <w:smallCaps w:val="0"/>
        </w:rPr>
        <w:t xml:space="preserve"> zajęcia w formie tradycyjnej </w:t>
      </w:r>
    </w:p>
    <w:p w14:paraId="389AEC34" w14:textId="77777777" w:rsidR="0085747A" w:rsidRPr="005D07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0760">
        <w:rPr>
          <w:rFonts w:ascii="MS Gothic" w:eastAsia="MS Gothic" w:hAnsi="MS Gothic" w:cs="MS Gothic" w:hint="eastAsia"/>
          <w:b w:val="0"/>
          <w:szCs w:val="24"/>
        </w:rPr>
        <w:t>☐</w:t>
      </w:r>
      <w:r w:rsidRPr="005D07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646AC6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60E646" w14:textId="77777777" w:rsidR="00E22FBC" w:rsidRPr="005D07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3B85358E">
        <w:rPr>
          <w:rFonts w:ascii="Corbel" w:hAnsi="Corbel"/>
          <w:smallCaps w:val="0"/>
        </w:rPr>
        <w:t xml:space="preserve">1.3 </w:t>
      </w:r>
      <w:r>
        <w:tab/>
      </w:r>
      <w:r w:rsidRPr="3B85358E">
        <w:rPr>
          <w:rFonts w:ascii="Corbel" w:hAnsi="Corbel"/>
          <w:smallCaps w:val="0"/>
        </w:rPr>
        <w:t>For</w:t>
      </w:r>
      <w:r w:rsidR="00445970" w:rsidRPr="3B85358E">
        <w:rPr>
          <w:rFonts w:ascii="Corbel" w:hAnsi="Corbel"/>
          <w:smallCaps w:val="0"/>
        </w:rPr>
        <w:t xml:space="preserve">ma zaliczenia przedmiotu </w:t>
      </w:r>
      <w:r w:rsidRPr="3B85358E">
        <w:rPr>
          <w:rFonts w:ascii="Corbel" w:hAnsi="Corbel"/>
          <w:smallCaps w:val="0"/>
        </w:rPr>
        <w:t xml:space="preserve"> (z toku) </w:t>
      </w:r>
      <w:r w:rsidRPr="3B85358E">
        <w:rPr>
          <w:rFonts w:ascii="Corbel" w:hAnsi="Corbel"/>
          <w:b w:val="0"/>
          <w:smallCaps w:val="0"/>
        </w:rPr>
        <w:t>(egzamin, zaliczenie z oceną, zaliczenie bez oceny)</w:t>
      </w:r>
    </w:p>
    <w:p w14:paraId="5957EB76" w14:textId="6CAD6566" w:rsidR="3B85358E" w:rsidRDefault="3B85358E" w:rsidP="3B85358E">
      <w:pPr>
        <w:pStyle w:val="Punktygwne"/>
        <w:spacing w:before="0" w:after="0"/>
        <w:rPr>
          <w:rFonts w:ascii="Corbel" w:eastAsia="Cambria" w:hAnsi="Corbel"/>
        </w:rPr>
      </w:pPr>
    </w:p>
    <w:p w14:paraId="456EFC0C" w14:textId="079AD350" w:rsidR="00E960BB" w:rsidRDefault="00836F4C" w:rsidP="00836F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z</w:t>
      </w:r>
      <w:r w:rsidR="00891ABE" w:rsidRPr="005D0760">
        <w:rPr>
          <w:rFonts w:ascii="Corbel" w:hAnsi="Corbel"/>
          <w:b w:val="0"/>
          <w:smallCaps w:val="0"/>
          <w:szCs w:val="24"/>
        </w:rPr>
        <w:t>aliczenie z oceną</w:t>
      </w:r>
    </w:p>
    <w:p w14:paraId="4DC8326C" w14:textId="77777777" w:rsidR="00891ABE" w:rsidRPr="005D0760" w:rsidRDefault="00891A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33FD0" w14:textId="77777777" w:rsidR="00E960BB" w:rsidRPr="005D0760" w:rsidRDefault="0085747A" w:rsidP="3B85358E">
      <w:pPr>
        <w:pStyle w:val="Punktygwne"/>
        <w:spacing w:before="0" w:after="0"/>
        <w:rPr>
          <w:rFonts w:ascii="Corbel" w:hAnsi="Corbel"/>
        </w:rPr>
      </w:pPr>
      <w:r w:rsidRPr="3B85358E">
        <w:rPr>
          <w:rFonts w:ascii="Corbel" w:hAnsi="Corbel"/>
        </w:rPr>
        <w:t xml:space="preserve">2.Wymagania wstępne </w:t>
      </w:r>
    </w:p>
    <w:p w14:paraId="3838A253" w14:textId="694C5A37" w:rsidR="3B85358E" w:rsidRDefault="3B85358E" w:rsidP="3B85358E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0760" w14:paraId="68BA5584" w14:textId="77777777" w:rsidTr="3B85358E">
        <w:tc>
          <w:tcPr>
            <w:tcW w:w="9670" w:type="dxa"/>
          </w:tcPr>
          <w:p w14:paraId="103BFF35" w14:textId="035ED0BD" w:rsidR="0085747A" w:rsidRPr="005D0760" w:rsidRDefault="0091579F" w:rsidP="3B8535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B85358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powinien posiadać podstawowa wiedzę z zakresu nauki o państwie i prawie oraz historii. Powinien także posiadać umiejętność przyswajania i analizowania materiału historycznego i filozoficznego oraz analizy i </w:t>
            </w:r>
            <w:proofErr w:type="spellStart"/>
            <w:r w:rsidRPr="3B85358E">
              <w:rPr>
                <w:rFonts w:ascii="Corbel" w:hAnsi="Corbel"/>
                <w:b w:val="0"/>
                <w:smallCaps w:val="0"/>
                <w:color w:val="000000" w:themeColor="text1"/>
              </w:rPr>
              <w:t>wnioskowań</w:t>
            </w:r>
            <w:proofErr w:type="spellEnd"/>
            <w:r w:rsidRPr="3B85358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humanistycznych.</w:t>
            </w:r>
          </w:p>
        </w:tc>
      </w:tr>
    </w:tbl>
    <w:p w14:paraId="052D0995" w14:textId="77777777" w:rsidR="0085747A" w:rsidRPr="005D07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0760">
        <w:rPr>
          <w:rFonts w:ascii="Corbel" w:hAnsi="Corbel"/>
          <w:szCs w:val="24"/>
        </w:rPr>
        <w:lastRenderedPageBreak/>
        <w:t>3.</w:t>
      </w:r>
      <w:r w:rsidR="0085747A" w:rsidRPr="005D0760">
        <w:rPr>
          <w:rFonts w:ascii="Corbel" w:hAnsi="Corbel"/>
          <w:szCs w:val="24"/>
        </w:rPr>
        <w:t xml:space="preserve"> </w:t>
      </w:r>
      <w:r w:rsidR="00A84C85" w:rsidRPr="005D0760">
        <w:rPr>
          <w:rFonts w:ascii="Corbel" w:hAnsi="Corbel"/>
          <w:szCs w:val="24"/>
        </w:rPr>
        <w:t>cele, efekty uczenia się</w:t>
      </w:r>
      <w:r w:rsidR="0085747A" w:rsidRPr="005D0760">
        <w:rPr>
          <w:rFonts w:ascii="Corbel" w:hAnsi="Corbel"/>
          <w:szCs w:val="24"/>
        </w:rPr>
        <w:t xml:space="preserve"> , treści Programowe i stosowane metody Dydaktyczne</w:t>
      </w:r>
    </w:p>
    <w:p w14:paraId="2BD55F90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BFE743" w14:textId="77777777" w:rsidR="0085747A" w:rsidRPr="005D07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3B85358E">
        <w:rPr>
          <w:rFonts w:ascii="Corbel" w:hAnsi="Corbel"/>
          <w:sz w:val="24"/>
          <w:szCs w:val="24"/>
        </w:rPr>
        <w:t xml:space="preserve">3.1 </w:t>
      </w:r>
      <w:r w:rsidR="00C05F44" w:rsidRPr="3B85358E">
        <w:rPr>
          <w:rFonts w:ascii="Corbel" w:hAnsi="Corbel"/>
          <w:sz w:val="24"/>
          <w:szCs w:val="24"/>
        </w:rPr>
        <w:t>Cele przedmiotu</w:t>
      </w:r>
    </w:p>
    <w:p w14:paraId="7F5D15ED" w14:textId="77777777" w:rsidR="00F17C4F" w:rsidRPr="005D0760" w:rsidRDefault="00F17C4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17C4F" w:rsidRPr="005D0760" w14:paraId="35EE5A76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0E99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D3D5" w14:textId="77777777" w:rsidR="00F17C4F" w:rsidRPr="005D0760" w:rsidRDefault="00F17C4F" w:rsidP="00F17C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 xml:space="preserve">Uzyskanie wiedzy, umiejętności i kompetencji </w:t>
            </w:r>
            <w:r w:rsidR="009B53CA" w:rsidRPr="005D0760">
              <w:rPr>
                <w:rFonts w:ascii="Corbel" w:hAnsi="Corbel"/>
                <w:b w:val="0"/>
                <w:szCs w:val="22"/>
              </w:rPr>
              <w:t>społecznych</w:t>
            </w:r>
            <w:r w:rsidRPr="005D0760">
              <w:rPr>
                <w:rFonts w:ascii="Corbel" w:hAnsi="Corbel"/>
                <w:b w:val="0"/>
                <w:szCs w:val="22"/>
              </w:rPr>
              <w:t xml:space="preserve"> umożliwiających poznanie i zrozumienie ewolucji a także doktrynalnych źródeł instytucji ustrojowo-administracyjnych oraz realizacji typu: państwo-jednostka</w:t>
            </w:r>
          </w:p>
        </w:tc>
      </w:tr>
      <w:tr w:rsidR="00F17C4F" w:rsidRPr="005D0760" w14:paraId="6CE2D8A3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30AB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D4C1" w14:textId="77777777" w:rsidR="00F17C4F" w:rsidRPr="005D0760" w:rsidRDefault="00F17C4F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>Ukazanie filiacji pomiędzy ideami a instytucjami prawno-ustrojowymi, systemem politycznym, administracyjnym i ekonomicznym, ze szczególnym uwzględnieniem ich racjonalizacji organizacyjnej i funkcjonalnej.</w:t>
            </w:r>
          </w:p>
        </w:tc>
      </w:tr>
      <w:tr w:rsidR="00F17C4F" w:rsidRPr="005D0760" w14:paraId="7D347EDE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CE0A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3F8" w14:textId="77777777" w:rsidR="00F17C4F" w:rsidRPr="005D0760" w:rsidRDefault="00F17C4F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>Zwiększenie poziomu kultury politycznej słuchaczy, kształtowanie postaw aktywności obywatelskiej oraz umiejętności samodzielnej, krytycznej oceny współczesnych instytucji życia publicznego i gospodarczego.</w:t>
            </w:r>
          </w:p>
        </w:tc>
      </w:tr>
      <w:tr w:rsidR="00F17C4F" w:rsidRPr="005D0760" w14:paraId="78C0197E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F951" w14:textId="77777777" w:rsidR="00F17C4F" w:rsidRPr="005D0760" w:rsidRDefault="00F17C4F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7D34" w14:textId="77777777" w:rsidR="00F17C4F" w:rsidRPr="005D0760" w:rsidRDefault="00F17C4F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0760">
              <w:rPr>
                <w:rFonts w:ascii="Corbel" w:hAnsi="Corbel"/>
                <w:b w:val="0"/>
                <w:szCs w:val="22"/>
              </w:rPr>
              <w:t>Kształtowanie umiejętności rozumienia i stosowania pojęć z zakresu myśli ustrojowo-administracyjnej oraz nabycie umiejętności pracy z tekstami źródłowymi, zarówno w zakresie ich egzegezy jak i krytycznej interpretacji.</w:t>
            </w:r>
          </w:p>
        </w:tc>
      </w:tr>
    </w:tbl>
    <w:p w14:paraId="7C9EDC4C" w14:textId="77777777" w:rsidR="00F17C4F" w:rsidRPr="005D0760" w:rsidRDefault="00F17C4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76549B" w14:textId="77777777" w:rsidR="001D7B54" w:rsidRPr="005D07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b/>
          <w:sz w:val="24"/>
          <w:szCs w:val="24"/>
        </w:rPr>
        <w:t xml:space="preserve">3.2 </w:t>
      </w:r>
      <w:r w:rsidR="001D7B54" w:rsidRPr="005D0760">
        <w:rPr>
          <w:rFonts w:ascii="Corbel" w:hAnsi="Corbel"/>
          <w:b/>
          <w:sz w:val="24"/>
          <w:szCs w:val="24"/>
        </w:rPr>
        <w:t xml:space="preserve">Efekty </w:t>
      </w:r>
      <w:r w:rsidR="00C05F44" w:rsidRPr="005D07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0760">
        <w:rPr>
          <w:rFonts w:ascii="Corbel" w:hAnsi="Corbel"/>
          <w:b/>
          <w:sz w:val="24"/>
          <w:szCs w:val="24"/>
        </w:rPr>
        <w:t>dla przedmiotu</w:t>
      </w:r>
      <w:r w:rsidR="00445970" w:rsidRPr="005D0760">
        <w:rPr>
          <w:rFonts w:ascii="Corbel" w:hAnsi="Corbel"/>
          <w:sz w:val="24"/>
          <w:szCs w:val="24"/>
        </w:rPr>
        <w:t xml:space="preserve"> </w:t>
      </w:r>
    </w:p>
    <w:p w14:paraId="5798A808" w14:textId="77777777" w:rsidR="001D7B54" w:rsidRPr="005D07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18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496"/>
        <w:gridCol w:w="5850"/>
        <w:gridCol w:w="1834"/>
      </w:tblGrid>
      <w:tr w:rsidR="00CF5FCD" w:rsidRPr="00CF5FCD" w14:paraId="1080F7B9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4A166" w14:textId="7076AE92" w:rsidR="00CF5FCD" w:rsidRPr="00836F4C" w:rsidRDefault="08253EFD" w:rsidP="00836F4C">
            <w:pPr>
              <w:spacing w:beforeAutospacing="1" w:after="100" w:afterAutospacing="1" w:line="240" w:lineRule="auto"/>
              <w:jc w:val="center"/>
              <w:rPr>
                <w:rFonts w:ascii="Corbel" w:eastAsia="Times New Roman" w:hAnsi="Corbe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EK (efekt </w:t>
            </w:r>
            <w:r w:rsidR="467EEC4C"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uczenia się </w:t>
            </w:r>
            <w:r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0B939" w14:textId="7AD89C8D" w:rsidR="00CF5FCD" w:rsidRPr="00CF5FCD" w:rsidRDefault="08253EFD" w:rsidP="00836F4C">
            <w:pPr>
              <w:spacing w:beforeAutospacing="1" w:after="100" w:afterAutospacing="1" w:line="240" w:lineRule="auto"/>
              <w:jc w:val="center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Treść efektu </w:t>
            </w:r>
            <w:r w:rsidR="108CF228"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uczenia się </w:t>
            </w:r>
            <w:r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zdefiniowanego dla przedmiotu (modułu)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E7A27" w14:textId="14140184" w:rsidR="00CF5FCD" w:rsidRPr="00CF5FCD" w:rsidRDefault="08253EFD" w:rsidP="00836F4C">
            <w:pPr>
              <w:spacing w:beforeAutospacing="1" w:after="100" w:afterAutospacing="1" w:line="240" w:lineRule="auto"/>
              <w:jc w:val="center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3B85358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Odniesienie do efektów  kierunkowych</w:t>
            </w:r>
          </w:p>
        </w:tc>
      </w:tr>
      <w:tr w:rsidR="00CF5FCD" w:rsidRPr="00CF5FCD" w14:paraId="747B69D0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AC279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EK_01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8565F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wymienia i charakteryzuje główne kierunki doktrynalne. wskazuje i dobiera, z uwzględnieniem koncepcyjnej genezy, doktrynalne źródła fundamentalnych pojęć i instytucji polityczno-prawnych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67E63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CF5FCD" w:rsidRPr="00CF5FCD" w14:paraId="0E4B96C6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74633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CF342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i wyjaśnia podstawowe pojęcia jakimi posługują się twórcy doktryn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D17EC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K_W04,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CF5FCD" w:rsidRPr="00CF5FCD" w14:paraId="0B0F3A60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3DBD6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EK_03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5532C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poddaje krytyce poszczególne doktryny i potrafi przedstawić własne stanowisko wobec kierunków doktrynalnych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47BD4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</w:p>
        </w:tc>
      </w:tr>
      <w:tr w:rsidR="00CF5FCD" w:rsidRPr="00CF5FCD" w14:paraId="55B1E913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F3DDA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EK_04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4D141" w14:textId="2568DBA6" w:rsidR="00CF5FCD" w:rsidRPr="00CF5FCD" w:rsidRDefault="08253EF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3B8535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B3F8D" w14:textId="10447E23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="00836F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CF5FCD" w:rsidRPr="00CF5FCD" w14:paraId="3F3EB501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76A7A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EK_05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C855D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przyczyny zmian zachodzących w myśli polityczno-prawnej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51FB9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CF5FCD" w:rsidRPr="00CF5FCD" w14:paraId="072CE0C5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2B510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EK_06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90E83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twórców doktryn polityczno-prawnych na podstawie wybranych fragmentów tekstów źródłowych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EA069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  <w:tr w:rsidR="00CF5FCD" w:rsidRPr="00CF5FCD" w14:paraId="25E64589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7AC86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EK_07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26B0C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dyskutuje o pojęciach i instytucjach ustrojowo-administracyjnych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16115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</w:tc>
      </w:tr>
      <w:tr w:rsidR="00CF5FCD" w:rsidRPr="00CF5FCD" w14:paraId="60A5C050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6699F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EK_08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EABDD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potrafi, uczestnicząc w dyskusji merytorycznie argumentować oraz prawidłowo formułować wnioski, a także rozstrzygać o zaistniałych problemach;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4127A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CF5FCD" w:rsidRPr="00CF5FCD" w14:paraId="187CA96F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FAFC7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EK_09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742A8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świadomość posiadanej wiedzy i rozumie potrzebę dalszego kształcenia się i rozwoju zawodowego. 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4E6F1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CF5FCD" w:rsidRPr="00CF5FCD" w14:paraId="6A5D2553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CC0CC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EK_10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D11CD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oceną obowiązujących rozwiązań ustrojowych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0A815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  <w:tr w:rsidR="00CF5FCD" w:rsidRPr="00CF5FCD" w14:paraId="624E1850" w14:textId="77777777" w:rsidTr="00836F4C"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DD4C5" w14:textId="77777777" w:rsidR="00CF5FCD" w:rsidRPr="00CF5FCD" w:rsidRDefault="00CF5FCD" w:rsidP="00CF5FCD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EK_11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84776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uzupełniać i doskonalić nabytą wiedzę i umiejętności, korzystając z dostępnych źródeł w literaturze fachowej i technologii informacyjnych, posiada zdolność do pogłębiania wiedzy i nadążania za zmianami ustroju administracji;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A2EB0" w14:textId="77777777" w:rsidR="00CF5FCD" w:rsidRPr="00CF5FCD" w:rsidRDefault="00CF5FCD" w:rsidP="00836F4C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CF5FC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F5FC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90790FF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281F8" w14:textId="047BC4A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0760">
        <w:rPr>
          <w:rFonts w:ascii="Corbel" w:hAnsi="Corbel"/>
          <w:b/>
          <w:sz w:val="24"/>
          <w:szCs w:val="24"/>
        </w:rPr>
        <w:t>3.3</w:t>
      </w:r>
      <w:r w:rsidR="001D7B54" w:rsidRPr="005D0760">
        <w:rPr>
          <w:rFonts w:ascii="Corbel" w:hAnsi="Corbel"/>
          <w:b/>
          <w:sz w:val="24"/>
          <w:szCs w:val="24"/>
        </w:rPr>
        <w:t xml:space="preserve"> </w:t>
      </w:r>
      <w:r w:rsidR="0085747A" w:rsidRPr="005D0760">
        <w:rPr>
          <w:rFonts w:ascii="Corbel" w:hAnsi="Corbel"/>
          <w:b/>
          <w:sz w:val="24"/>
          <w:szCs w:val="24"/>
        </w:rPr>
        <w:t>T</w:t>
      </w:r>
      <w:r w:rsidR="001D7B54" w:rsidRPr="005D0760">
        <w:rPr>
          <w:rFonts w:ascii="Corbel" w:hAnsi="Corbel"/>
          <w:b/>
          <w:sz w:val="24"/>
          <w:szCs w:val="24"/>
        </w:rPr>
        <w:t>reści programowe</w:t>
      </w:r>
    </w:p>
    <w:p w14:paraId="306F4832" w14:textId="77777777" w:rsidR="00836F4C" w:rsidRPr="005D0760" w:rsidRDefault="00836F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50E030" w14:textId="77777777" w:rsidR="0085747A" w:rsidRPr="005D07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 xml:space="preserve">Problematyka wykładu </w:t>
      </w:r>
    </w:p>
    <w:p w14:paraId="43B543CA" w14:textId="77777777" w:rsidR="00675843" w:rsidRPr="005D07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5747A" w:rsidRPr="005D0760" w14:paraId="597E363D" w14:textId="77777777" w:rsidTr="3B85358E">
        <w:tc>
          <w:tcPr>
            <w:tcW w:w="9120" w:type="dxa"/>
          </w:tcPr>
          <w:p w14:paraId="1BF6789F" w14:textId="77777777" w:rsidR="0085747A" w:rsidRPr="005D07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D0760" w14:paraId="74DF1933" w14:textId="77777777" w:rsidTr="3B85358E">
        <w:tc>
          <w:tcPr>
            <w:tcW w:w="9120" w:type="dxa"/>
          </w:tcPr>
          <w:p w14:paraId="59F3B121" w14:textId="28ABACA7" w:rsidR="0085747A" w:rsidRPr="005D0760" w:rsidRDefault="5BF446C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B85358E">
              <w:rPr>
                <w:rFonts w:ascii="Corbel" w:hAnsi="Corbel"/>
                <w:sz w:val="24"/>
                <w:szCs w:val="24"/>
              </w:rPr>
              <w:t xml:space="preserve">Nie dotyczy </w:t>
            </w:r>
          </w:p>
        </w:tc>
      </w:tr>
    </w:tbl>
    <w:p w14:paraId="07854002" w14:textId="77777777" w:rsidR="0085747A" w:rsidRPr="005D07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F54D18" w14:textId="60CAAB5C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07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D0760">
        <w:rPr>
          <w:rFonts w:ascii="Corbel" w:hAnsi="Corbel"/>
          <w:sz w:val="24"/>
          <w:szCs w:val="24"/>
        </w:rPr>
        <w:t xml:space="preserve">, </w:t>
      </w:r>
      <w:r w:rsidRPr="005D0760">
        <w:rPr>
          <w:rFonts w:ascii="Corbel" w:hAnsi="Corbel"/>
          <w:sz w:val="24"/>
          <w:szCs w:val="24"/>
        </w:rPr>
        <w:t>zajęć praktycznych</w:t>
      </w:r>
    </w:p>
    <w:p w14:paraId="1D18CD38" w14:textId="77777777" w:rsidR="00836F4C" w:rsidRPr="005D0760" w:rsidRDefault="00836F4C" w:rsidP="00836F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195"/>
        <w:gridCol w:w="2017"/>
      </w:tblGrid>
      <w:tr w:rsidR="0091579F" w:rsidRPr="005D0760" w14:paraId="1841FF7F" w14:textId="77777777" w:rsidTr="00836F4C">
        <w:trPr>
          <w:trHeight w:val="283"/>
        </w:trPr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B4651" w14:textId="77777777" w:rsidR="0091579F" w:rsidRPr="005D0760" w:rsidRDefault="0091579F" w:rsidP="00836F4C">
            <w:pPr>
              <w:pStyle w:val="Akapitzlist"/>
              <w:spacing w:after="0" w:line="240" w:lineRule="auto"/>
              <w:ind w:left="22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57EE5" w14:textId="77777777" w:rsidR="0091579F" w:rsidRPr="005D0760" w:rsidRDefault="0091579F" w:rsidP="00836F4C">
            <w:pPr>
              <w:pStyle w:val="Akapitzlist"/>
              <w:spacing w:after="0" w:line="240" w:lineRule="auto"/>
              <w:ind w:left="22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Liczba godzin</w:t>
            </w:r>
          </w:p>
        </w:tc>
      </w:tr>
      <w:tr w:rsidR="0091579F" w:rsidRPr="005D0760" w14:paraId="59E5A7E4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3589E" w14:textId="77777777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Zagadnienia metodologiczne – historia myśli ustrojowo-administracyjnej jako przedmiot nauki i kształcenia na kierunku administracja (II stopnia).  Wprowadzenie w problematykę wykładu, wyjaśnienie podstawowych pojęć i terminologii.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B890E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01E6EFD7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6AC72" w14:textId="77777777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Myśl ustrojowo-administracyjna starożytnej Grecji: sofiści, Sokrates, Platon, Arystoteles.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26A5B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1F7B0457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BC939" w14:textId="77777777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Główne idee okresu hellenistycznego Rzymu: Cynicy, Epikureizm, stoicy (Zenon z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Kition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Polibiusz, Cycero, Seneka, Marek Aureliusz).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35970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6DC0EFB0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251C0" w14:textId="617795D8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Wczesnochrześcijańska i średniowieczna koncepcja państwa </w:t>
            </w:r>
            <w:r w:rsidR="00836F4C">
              <w:rPr>
                <w:rFonts w:ascii="Corbel" w:hAnsi="Corbel"/>
                <w:sz w:val="24"/>
                <w:szCs w:val="24"/>
              </w:rPr>
              <w:br/>
            </w:r>
            <w:r w:rsidRPr="005D0760">
              <w:rPr>
                <w:rFonts w:ascii="Corbel" w:hAnsi="Corbel"/>
                <w:sz w:val="24"/>
                <w:szCs w:val="24"/>
              </w:rPr>
              <w:t xml:space="preserve">i prawa: Jezus Chrystus, św. Paweł z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Tarsu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św. Augustyn,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Marsyliusz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 z Padwy, św. Tomasz z Akwinu.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70BEA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1CBEC4A8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8316B" w14:textId="2BBAFD5F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Myśl ustrojowo-administracyjna epoki renesansu: N. Machiavelli, M. Luter, J. Kalwin, J. Bodin, T.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More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T. Campanella, Fr. Bacon, </w:t>
            </w:r>
            <w:r w:rsidR="00836F4C">
              <w:rPr>
                <w:rFonts w:ascii="Corbel" w:hAnsi="Corbel"/>
                <w:sz w:val="24"/>
                <w:szCs w:val="24"/>
              </w:rPr>
              <w:br/>
            </w:r>
            <w:r w:rsidRPr="005D0760">
              <w:rPr>
                <w:rFonts w:ascii="Corbel" w:hAnsi="Corbel"/>
                <w:sz w:val="24"/>
                <w:szCs w:val="24"/>
              </w:rPr>
              <w:t>P. Włodkowic, A. F. Modrzewski, P. Skarga, J. Zamoyski.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CA0BA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0BB9BA7D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B26A3" w14:textId="77777777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Doktryny XVII-XVIII wieku: H. Grocjusz, T. Hobbes, J.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Monteskiusz, J. J. Rousseau, H. Kołłątaj, St. Staszic.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6319A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7D34A8C9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40335" w14:textId="77777777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Doktryny wieku XIX: szkoła prawna, I. Kant, G. W. Hegel, M. Weber, liberalizm, pozytywizm, myśl społeczna Kościoła rzymskokatolickiego (Leon XIII), solidaryzm, anarchizm, socjalizm utopijny i naukowy, reformizm, rewizjonizm.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BF221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79F" w:rsidRPr="005D0760" w14:paraId="061FE577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C2E30" w14:textId="77777777" w:rsidR="0091579F" w:rsidRPr="005D0760" w:rsidRDefault="0091579F" w:rsidP="00836F4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Główne idee ustrojowo-administracyjne wieku XX: idea państwa dobrobytu, teoria konwergencji, myśl społeczno-polityczna Kościoła rzymskokatolickiego,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M.Weber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faszyzm, nazizm, liberalizm, L.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Petrażycki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Kelsen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>, realizm i funkcjonalizm prawniczy.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4DB59" w14:textId="77777777" w:rsidR="0091579F" w:rsidRPr="005D0760" w:rsidRDefault="008F41F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1579F" w:rsidRPr="005D0760" w14:paraId="78BE6F12" w14:textId="77777777" w:rsidTr="3B85358E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2AA93" w14:textId="77777777" w:rsidR="0091579F" w:rsidRPr="005D0760" w:rsidRDefault="0091579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6808D" w14:textId="77777777" w:rsidR="0091579F" w:rsidRPr="005D0760" w:rsidRDefault="0091579F" w:rsidP="0091579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92BCE14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8DC237" w14:textId="77777777" w:rsidR="0085747A" w:rsidRPr="005D07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>3.4 Metody dydaktyczne</w:t>
      </w:r>
      <w:r w:rsidRPr="005D0760">
        <w:rPr>
          <w:rFonts w:ascii="Corbel" w:hAnsi="Corbel"/>
          <w:b w:val="0"/>
          <w:smallCaps w:val="0"/>
          <w:szCs w:val="24"/>
        </w:rPr>
        <w:t xml:space="preserve"> </w:t>
      </w:r>
    </w:p>
    <w:p w14:paraId="79606FA6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076C3" w14:textId="2FF2D8B6" w:rsidR="0091579F" w:rsidRPr="00836F4C" w:rsidRDefault="5AAA84CD" w:rsidP="0091579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36F4C">
        <w:rPr>
          <w:rFonts w:ascii="Corbel" w:hAnsi="Corbel"/>
          <w:b w:val="0"/>
          <w:smallCaps w:val="0"/>
          <w:szCs w:val="24"/>
        </w:rPr>
        <w:t>Konwersatorium:</w:t>
      </w:r>
      <w:r w:rsidRPr="3B85358E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91579F" w:rsidRPr="00836F4C">
        <w:rPr>
          <w:rFonts w:ascii="Corbel" w:hAnsi="Corbel"/>
          <w:b w:val="0"/>
          <w:smallCaps w:val="0"/>
          <w:szCs w:val="24"/>
        </w:rPr>
        <w:t>ćwiczenia prezentujące normatywne treści doktryn wraz z analizą i interpretacją tekstów źródłowych</w:t>
      </w:r>
    </w:p>
    <w:p w14:paraId="4F2907FB" w14:textId="77777777" w:rsidR="0091579F" w:rsidRPr="005D0760" w:rsidRDefault="0091579F" w:rsidP="0091579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D0760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</w:p>
    <w:p w14:paraId="74240CA9" w14:textId="77777777" w:rsidR="0085747A" w:rsidRPr="005D07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4. </w:t>
      </w:r>
      <w:r w:rsidR="0085747A" w:rsidRPr="005D0760">
        <w:rPr>
          <w:rFonts w:ascii="Corbel" w:hAnsi="Corbel"/>
          <w:smallCaps w:val="0"/>
          <w:szCs w:val="24"/>
        </w:rPr>
        <w:t>METODY I KRYTERIA OCENY</w:t>
      </w:r>
      <w:r w:rsidR="009F4610" w:rsidRPr="005D0760">
        <w:rPr>
          <w:rFonts w:ascii="Corbel" w:hAnsi="Corbel"/>
          <w:smallCaps w:val="0"/>
          <w:szCs w:val="24"/>
        </w:rPr>
        <w:t xml:space="preserve"> </w:t>
      </w:r>
    </w:p>
    <w:p w14:paraId="26069F7D" w14:textId="77777777" w:rsidR="00923D7D" w:rsidRPr="005D07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214E0F" w14:textId="77777777" w:rsidR="0085747A" w:rsidRPr="005D07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0760">
        <w:rPr>
          <w:rFonts w:ascii="Corbel" w:hAnsi="Corbel"/>
          <w:smallCaps w:val="0"/>
          <w:szCs w:val="24"/>
        </w:rPr>
        <w:t>uczenia się</w:t>
      </w:r>
    </w:p>
    <w:p w14:paraId="03BC7284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0B13AD" w:rsidRPr="005D0760" w14:paraId="19944D1E" w14:textId="77777777" w:rsidTr="00836F4C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B5946" w14:textId="5C55F099" w:rsidR="000B13AD" w:rsidRPr="004E7396" w:rsidRDefault="000B13AD" w:rsidP="004E73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4E7396">
              <w:rPr>
                <w:rFonts w:ascii="Corbel" w:hAnsi="Corbel"/>
                <w:b w:val="0"/>
                <w:bCs/>
                <w:smallCaps w:val="0"/>
                <w:szCs w:val="24"/>
              </w:rPr>
              <w:t>Symbol efektu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CB0C3" w14:textId="1A3CD766" w:rsidR="000B13AD" w:rsidRPr="004E7396" w:rsidRDefault="644B82F0" w:rsidP="004E73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</w:rPr>
            </w:pPr>
            <w:r w:rsidRPr="004E7396">
              <w:rPr>
                <w:rFonts w:ascii="Corbel" w:hAnsi="Corbel"/>
                <w:b w:val="0"/>
                <w:bCs/>
                <w:smallCaps w:val="0"/>
              </w:rPr>
              <w:t xml:space="preserve">Metody oceny efektów </w:t>
            </w:r>
            <w:r w:rsidR="545C8EAB" w:rsidRPr="004E7396">
              <w:rPr>
                <w:rFonts w:ascii="Corbel" w:hAnsi="Corbel"/>
                <w:b w:val="0"/>
                <w:bCs/>
                <w:smallCaps w:val="0"/>
              </w:rPr>
              <w:t>uczenia się</w:t>
            </w:r>
          </w:p>
          <w:p w14:paraId="19361CFB" w14:textId="2B202638" w:rsidR="000B13AD" w:rsidRPr="004E7396" w:rsidRDefault="000B13AD" w:rsidP="004E73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E7396">
              <w:rPr>
                <w:rFonts w:ascii="Corbel" w:hAnsi="Corbel"/>
                <w:b w:val="0"/>
                <w:bCs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2917D" w14:textId="193136E8" w:rsidR="000B13AD" w:rsidRPr="004E7396" w:rsidRDefault="644B82F0" w:rsidP="004E73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</w:rPr>
            </w:pPr>
            <w:r w:rsidRPr="004E7396">
              <w:rPr>
                <w:rFonts w:ascii="Corbel" w:hAnsi="Corbel"/>
                <w:b w:val="0"/>
                <w:bCs/>
                <w:smallCaps w:val="0"/>
              </w:rPr>
              <w:t xml:space="preserve">Forma zajęć dydaktycznych </w:t>
            </w:r>
            <w:r w:rsidR="004E7396" w:rsidRPr="004E7396">
              <w:rPr>
                <w:rFonts w:ascii="Corbel" w:hAnsi="Corbel"/>
                <w:b w:val="0"/>
                <w:bCs/>
                <w:smallCaps w:val="0"/>
              </w:rPr>
              <w:br/>
            </w:r>
            <w:r w:rsidRPr="004E7396">
              <w:rPr>
                <w:rFonts w:ascii="Corbel" w:hAnsi="Corbel"/>
                <w:b w:val="0"/>
                <w:bCs/>
                <w:smallCaps w:val="0"/>
              </w:rPr>
              <w:t xml:space="preserve">(w, </w:t>
            </w:r>
            <w:proofErr w:type="spellStart"/>
            <w:r w:rsidRPr="004E7396">
              <w:rPr>
                <w:rFonts w:ascii="Corbel" w:hAnsi="Corbel"/>
                <w:b w:val="0"/>
                <w:bCs/>
                <w:smallCaps w:val="0"/>
              </w:rPr>
              <w:t>ćw</w:t>
            </w:r>
            <w:proofErr w:type="spellEnd"/>
            <w:r w:rsidRPr="004E7396">
              <w:rPr>
                <w:rFonts w:ascii="Corbel" w:hAnsi="Corbel"/>
                <w:b w:val="0"/>
                <w:bCs/>
                <w:smallCaps w:val="0"/>
              </w:rPr>
              <w:t>, …)</w:t>
            </w:r>
          </w:p>
        </w:tc>
      </w:tr>
      <w:tr w:rsidR="000B13AD" w:rsidRPr="005D0760" w14:paraId="52202174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F302B" w14:textId="77777777" w:rsidR="000B13AD" w:rsidRPr="004E7396" w:rsidRDefault="644B82F0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7CB46" w14:textId="77777777" w:rsidR="000B13AD" w:rsidRPr="004E7396" w:rsidRDefault="54DE636D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DF441" w14:textId="65FB187C" w:rsidR="000B13AD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310C975C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02FB1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256E4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C4E82" w14:textId="3493312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77E28C87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77EDC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AA0FA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E759B" w14:textId="37085829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6618072D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61359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1245C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CADE4" w14:textId="48AD22F4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023E7702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83339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1DE6E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F222A" w14:textId="10A20253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19B4BD8E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841B9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E2051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A8031" w14:textId="5A8A541A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54B81542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8BDB0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1DF42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EA40B" w14:textId="524BF4FB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4E47967E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467F5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4F9D1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0C2A1" w14:textId="364F4CCD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2EC403BE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5514B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C64D6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56798" w14:textId="54900964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40DECDFC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05B7A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22DCA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36963" w14:textId="07DB5BDE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4E7396" w:rsidRPr="005D0760" w14:paraId="33725E4D" w14:textId="77777777" w:rsidTr="004E7396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12047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01490" w14:textId="77777777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E7396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1D12D" w14:textId="4FA22C6F" w:rsidR="004E7396" w:rsidRPr="004E7396" w:rsidRDefault="004E7396" w:rsidP="004E73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2780A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02780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598773B" w14:textId="77777777" w:rsidR="00923D7D" w:rsidRPr="005D07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2E250" w14:textId="77777777" w:rsidR="0085747A" w:rsidRPr="005D07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4.2 </w:t>
      </w:r>
      <w:r w:rsidR="0085747A" w:rsidRPr="005D07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0760">
        <w:rPr>
          <w:rFonts w:ascii="Corbel" w:hAnsi="Corbel"/>
          <w:smallCaps w:val="0"/>
          <w:szCs w:val="24"/>
        </w:rPr>
        <w:t xml:space="preserve"> </w:t>
      </w:r>
    </w:p>
    <w:p w14:paraId="2650BC4E" w14:textId="77777777" w:rsidR="00923D7D" w:rsidRPr="005D07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763" w:type="dxa"/>
        <w:tblInd w:w="527" w:type="dxa"/>
        <w:tblLayout w:type="fixed"/>
        <w:tblLook w:val="0000" w:firstRow="0" w:lastRow="0" w:firstColumn="0" w:lastColumn="0" w:noHBand="0" w:noVBand="0"/>
      </w:tblPr>
      <w:tblGrid>
        <w:gridCol w:w="8763"/>
      </w:tblGrid>
      <w:tr w:rsidR="00817BD1" w:rsidRPr="005D0760" w14:paraId="263D42DD" w14:textId="77777777" w:rsidTr="004E7396">
        <w:trPr>
          <w:trHeight w:val="1888"/>
        </w:trPr>
        <w:tc>
          <w:tcPr>
            <w:tcW w:w="8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78884" w14:textId="04B14402" w:rsidR="00817BD1" w:rsidRPr="004E7396" w:rsidRDefault="778826BC" w:rsidP="004E7396">
            <w:pPr>
              <w:spacing w:before="120"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4E7396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4E7396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4E7396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4E7396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04E739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BB2487C" w14:textId="78C22BD4" w:rsidR="00817BD1" w:rsidRPr="004E7396" w:rsidRDefault="778826BC" w:rsidP="60A7F2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E7396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4E739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E768B04" w14:textId="2F3D9192" w:rsidR="00817BD1" w:rsidRPr="004E7396" w:rsidRDefault="778826BC" w:rsidP="004E73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7396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4E739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333E619" w14:textId="2B2806B9" w:rsidR="00817BD1" w:rsidRPr="004E7396" w:rsidRDefault="778826BC" w:rsidP="004E7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396EA1F8" w14:textId="101F67EB" w:rsidR="00817BD1" w:rsidRPr="004E7396" w:rsidRDefault="778826BC" w:rsidP="004E7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1BF7792B" w14:textId="03A9593B" w:rsidR="00817BD1" w:rsidRPr="004E7396" w:rsidRDefault="778826BC" w:rsidP="004E7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44E995BC" w14:textId="5E723501" w:rsidR="00817BD1" w:rsidRPr="004E7396" w:rsidRDefault="778826BC" w:rsidP="004E7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1B466CAA" w14:textId="7C50BFB2" w:rsidR="00817BD1" w:rsidRPr="004E7396" w:rsidRDefault="778826BC" w:rsidP="004E7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3BE2074" w14:textId="77777777" w:rsidR="00817BD1" w:rsidRDefault="778826BC" w:rsidP="004E7396">
            <w:pPr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4E739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0254BA61" w14:textId="125318CB" w:rsidR="004E7396" w:rsidRPr="004E7396" w:rsidRDefault="004E7396" w:rsidP="004E73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773F4A9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25F672" w14:textId="77777777" w:rsidR="004E7396" w:rsidRDefault="004E739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67DF19A" w14:textId="2FEFA8A8" w:rsidR="009F4610" w:rsidRPr="005D07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07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D07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AA849B" w14:textId="77777777" w:rsidR="0085747A" w:rsidRPr="005D07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D0760" w14:paraId="0126B418" w14:textId="77777777" w:rsidTr="004E7396">
        <w:tc>
          <w:tcPr>
            <w:tcW w:w="5132" w:type="dxa"/>
            <w:vAlign w:val="center"/>
          </w:tcPr>
          <w:p w14:paraId="10ADD1C1" w14:textId="77777777" w:rsidR="0085747A" w:rsidRPr="005D07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07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07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07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754895D" w14:textId="77777777" w:rsidR="0085747A" w:rsidRPr="005D07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07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07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07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07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D0760" w14:paraId="688E1F76" w14:textId="77777777" w:rsidTr="004E7396">
        <w:tc>
          <w:tcPr>
            <w:tcW w:w="5132" w:type="dxa"/>
          </w:tcPr>
          <w:p w14:paraId="44D7A135" w14:textId="77777777" w:rsidR="0085747A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D07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D07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D07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D07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D07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D07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D07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F5059B4" w14:textId="77777777" w:rsidR="0085747A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D0760" w14:paraId="53F075B1" w14:textId="77777777" w:rsidTr="004E7396">
        <w:tc>
          <w:tcPr>
            <w:tcW w:w="5132" w:type="dxa"/>
          </w:tcPr>
          <w:p w14:paraId="2F59E03D" w14:textId="77777777" w:rsidR="00C61DC5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D07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FC4CFE" w14:textId="77777777" w:rsidR="00C61DC5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B227507" w14:textId="77777777" w:rsidR="00C61DC5" w:rsidRPr="005D0760" w:rsidRDefault="000B13AD" w:rsidP="00E41F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E41F92" w:rsidRPr="005D0760">
              <w:rPr>
                <w:rFonts w:ascii="Corbel" w:hAnsi="Corbel"/>
                <w:sz w:val="24"/>
                <w:szCs w:val="24"/>
              </w:rPr>
              <w:t>zaliczeniu</w:t>
            </w:r>
            <w:r w:rsidRPr="005D0760"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C61DC5" w:rsidRPr="005D0760" w14:paraId="2071D330" w14:textId="77777777" w:rsidTr="004E7396">
        <w:tc>
          <w:tcPr>
            <w:tcW w:w="5132" w:type="dxa"/>
          </w:tcPr>
          <w:p w14:paraId="4ADFF392" w14:textId="77777777" w:rsidR="0071620A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D07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D07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9013F0" w14:textId="77777777" w:rsidR="00C61DC5" w:rsidRPr="005D07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E59A73F" w14:textId="77777777" w:rsidR="00C61DC5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5D0760" w14:paraId="5041EAC2" w14:textId="77777777" w:rsidTr="004E7396">
        <w:trPr>
          <w:trHeight w:val="338"/>
        </w:trPr>
        <w:tc>
          <w:tcPr>
            <w:tcW w:w="5132" w:type="dxa"/>
          </w:tcPr>
          <w:p w14:paraId="49BF8DDC" w14:textId="77777777" w:rsidR="0085747A" w:rsidRPr="005D07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4B21E51" w14:textId="77777777" w:rsidR="0085747A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D0760" w14:paraId="2BDF2035" w14:textId="77777777" w:rsidTr="004E7396">
        <w:trPr>
          <w:trHeight w:val="351"/>
        </w:trPr>
        <w:tc>
          <w:tcPr>
            <w:tcW w:w="5132" w:type="dxa"/>
          </w:tcPr>
          <w:p w14:paraId="0BD7EC72" w14:textId="77777777" w:rsidR="0085747A" w:rsidRPr="005D07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07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5968E54" w14:textId="77777777" w:rsidR="0085747A" w:rsidRPr="005D0760" w:rsidRDefault="000B13AD" w:rsidP="000B13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07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E3561D" w14:textId="77777777" w:rsidR="0085747A" w:rsidRPr="005D0760" w:rsidRDefault="00923D7D" w:rsidP="004E739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5D07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07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B6D9B" w14:textId="77777777" w:rsidR="003E1941" w:rsidRPr="005D07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88955" w14:textId="77777777" w:rsidR="0085747A" w:rsidRPr="005D07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6. </w:t>
      </w:r>
      <w:r w:rsidR="0085747A" w:rsidRPr="005D0760">
        <w:rPr>
          <w:rFonts w:ascii="Corbel" w:hAnsi="Corbel"/>
          <w:smallCaps w:val="0"/>
          <w:szCs w:val="24"/>
        </w:rPr>
        <w:t>PRAKTYKI ZAWO</w:t>
      </w:r>
      <w:r w:rsidR="009D3F3B" w:rsidRPr="005D0760">
        <w:rPr>
          <w:rFonts w:ascii="Corbel" w:hAnsi="Corbel"/>
          <w:smallCaps w:val="0"/>
          <w:szCs w:val="24"/>
        </w:rPr>
        <w:t>DOWE W RAMACH PRZEDMIOTU</w:t>
      </w:r>
    </w:p>
    <w:p w14:paraId="1C995A4C" w14:textId="77777777" w:rsidR="0085747A" w:rsidRPr="005D07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5D0760" w14:paraId="2ED1D258" w14:textId="77777777" w:rsidTr="004E7396">
        <w:trPr>
          <w:trHeight w:val="397"/>
        </w:trPr>
        <w:tc>
          <w:tcPr>
            <w:tcW w:w="3856" w:type="dxa"/>
          </w:tcPr>
          <w:p w14:paraId="4229D5F9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5A028C6B" w14:textId="119AA071" w:rsidR="0085747A" w:rsidRPr="005D0760" w:rsidRDefault="51D73E6F" w:rsidP="3B85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85358E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5D0760" w14:paraId="35603A48" w14:textId="77777777" w:rsidTr="004E7396">
        <w:trPr>
          <w:trHeight w:val="397"/>
        </w:trPr>
        <w:tc>
          <w:tcPr>
            <w:tcW w:w="3856" w:type="dxa"/>
          </w:tcPr>
          <w:p w14:paraId="427F3BE8" w14:textId="77777777" w:rsidR="0085747A" w:rsidRPr="005D07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7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262A0721" w14:textId="1FFA7ED4" w:rsidR="0085747A" w:rsidRPr="005D0760" w:rsidRDefault="519BF1E6" w:rsidP="3B85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85358E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7A8A5F6" w14:textId="77777777" w:rsidR="003E1941" w:rsidRPr="005D07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3A4FC" w14:textId="77777777" w:rsidR="0085747A" w:rsidRPr="005D07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0760">
        <w:rPr>
          <w:rFonts w:ascii="Corbel" w:hAnsi="Corbel"/>
          <w:smallCaps w:val="0"/>
          <w:szCs w:val="24"/>
        </w:rPr>
        <w:t xml:space="preserve">7. </w:t>
      </w:r>
      <w:r w:rsidR="0085747A" w:rsidRPr="005D0760">
        <w:rPr>
          <w:rFonts w:ascii="Corbel" w:hAnsi="Corbel"/>
          <w:smallCaps w:val="0"/>
          <w:szCs w:val="24"/>
        </w:rPr>
        <w:t>LITERATURA</w:t>
      </w:r>
      <w:r w:rsidRPr="005D0760">
        <w:rPr>
          <w:rFonts w:ascii="Corbel" w:hAnsi="Corbel"/>
          <w:smallCaps w:val="0"/>
          <w:szCs w:val="24"/>
        </w:rPr>
        <w:t xml:space="preserve"> </w:t>
      </w:r>
    </w:p>
    <w:p w14:paraId="3D0D307D" w14:textId="77777777" w:rsidR="00675843" w:rsidRPr="005D07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3"/>
      </w:tblGrid>
      <w:tr w:rsidR="0085747A" w:rsidRPr="005D0760" w14:paraId="7912961C" w14:textId="77777777" w:rsidTr="004E7396">
        <w:trPr>
          <w:trHeight w:val="397"/>
        </w:trPr>
        <w:tc>
          <w:tcPr>
            <w:tcW w:w="9333" w:type="dxa"/>
          </w:tcPr>
          <w:p w14:paraId="07E23D8B" w14:textId="6A70B2E8" w:rsidR="0085747A" w:rsidRDefault="0085747A" w:rsidP="004E7396">
            <w:pPr>
              <w:pStyle w:val="Punktygwne"/>
              <w:spacing w:before="120" w:after="120"/>
              <w:ind w:left="36"/>
              <w:rPr>
                <w:rFonts w:ascii="Corbel" w:hAnsi="Corbel"/>
                <w:bCs/>
              </w:rPr>
            </w:pPr>
            <w:r w:rsidRPr="3B85358E">
              <w:rPr>
                <w:rFonts w:ascii="Corbel" w:hAnsi="Corbel"/>
                <w:bCs/>
                <w:smallCaps w:val="0"/>
              </w:rPr>
              <w:t>Literatura podstawowa:</w:t>
            </w:r>
            <w:r w:rsidR="644B82F0" w:rsidRPr="3B85358E">
              <w:rPr>
                <w:rFonts w:ascii="Corbel" w:hAnsi="Corbel"/>
                <w:bCs/>
                <w:smallCaps w:val="0"/>
              </w:rPr>
              <w:t xml:space="preserve"> </w:t>
            </w:r>
          </w:p>
          <w:p w14:paraId="1F3673EB" w14:textId="77777777" w:rsidR="000C549F" w:rsidRPr="005D0760" w:rsidRDefault="000C549F" w:rsidP="004E7396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9" w:hanging="283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L. Dubel: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>Historia doktryn politycznych i prawnych do schyłku XX wieku,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 Wydawnictwo „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LexisNexis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>”, Warszawa 2012.</w:t>
            </w:r>
          </w:p>
          <w:p w14:paraId="1D4E5D19" w14:textId="77777777" w:rsidR="000C549F" w:rsidRPr="005D0760" w:rsidRDefault="000C549F" w:rsidP="004E7396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9" w:hanging="283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L. Dubel, J.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Kostrubiec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, G.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Ławnikowicz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, M. Łuszczyńska, W. Więcław: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doktryn politycznych i prawnych do początku XX wieku, Materiały źródłowe,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Wydawnictwo Uniwersytetu Marii Curie-Skłodowskiej, Lublin 2003</w:t>
            </w:r>
          </w:p>
          <w:p w14:paraId="7606AC72" w14:textId="2F2C3710" w:rsidR="0085747A" w:rsidRPr="005D0760" w:rsidRDefault="53CB19FE" w:rsidP="004E7396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120" w:line="240" w:lineRule="auto"/>
              <w:ind w:left="318" w:hanging="284"/>
              <w:rPr>
                <w:rFonts w:ascii="Corbel" w:eastAsia="Times New Roman" w:hAnsi="Corbel" w:cs="Helvetica"/>
                <w:lang w:eastAsia="pl-PL"/>
              </w:rPr>
            </w:pPr>
            <w:r w:rsidRPr="3B85358E">
              <w:rPr>
                <w:rFonts w:ascii="Corbel" w:eastAsia="Times New Roman" w:hAnsi="Corbel" w:cs="Helvetica"/>
                <w:lang w:eastAsia="pl-PL"/>
              </w:rPr>
              <w:t xml:space="preserve">M. Jaskólski (red.), I. </w:t>
            </w:r>
            <w:proofErr w:type="spellStart"/>
            <w:r w:rsidRPr="3B85358E">
              <w:rPr>
                <w:rFonts w:ascii="Corbel" w:eastAsia="Times New Roman" w:hAnsi="Corbel" w:cs="Helvetica"/>
                <w:lang w:eastAsia="pl-PL"/>
              </w:rPr>
              <w:t>Barwicka-Tylek</w:t>
            </w:r>
            <w:proofErr w:type="spellEnd"/>
            <w:r w:rsidRPr="3B85358E">
              <w:rPr>
                <w:rFonts w:ascii="Corbel" w:eastAsia="Times New Roman" w:hAnsi="Corbel" w:cs="Helvetica"/>
                <w:lang w:eastAsia="pl-PL"/>
              </w:rPr>
              <w:t xml:space="preserve">, J. Malczewski, </w:t>
            </w:r>
            <w:r w:rsidRPr="3B85358E">
              <w:rPr>
                <w:rFonts w:ascii="Corbel" w:eastAsia="Times New Roman" w:hAnsi="Corbel" w:cs="Helvetica"/>
                <w:i/>
                <w:iCs/>
                <w:lang w:eastAsia="pl-PL"/>
              </w:rPr>
              <w:t xml:space="preserve">Historia myśli ustrojowej i społecznej, </w:t>
            </w:r>
            <w:r w:rsidRPr="3B85358E">
              <w:rPr>
                <w:rFonts w:ascii="Corbel" w:eastAsia="Times New Roman" w:hAnsi="Corbel" w:cs="Helvetica"/>
                <w:lang w:eastAsia="pl-PL"/>
              </w:rPr>
              <w:t>Wolters Kluwer Polska Warszawa 2009.</w:t>
            </w:r>
          </w:p>
        </w:tc>
      </w:tr>
      <w:tr w:rsidR="0085747A" w:rsidRPr="005D0760" w14:paraId="43DFBE25" w14:textId="77777777" w:rsidTr="004E7396">
        <w:trPr>
          <w:trHeight w:val="397"/>
        </w:trPr>
        <w:tc>
          <w:tcPr>
            <w:tcW w:w="9333" w:type="dxa"/>
          </w:tcPr>
          <w:p w14:paraId="5915A462" w14:textId="77777777" w:rsidR="0085747A" w:rsidRPr="005D0760" w:rsidRDefault="0085747A" w:rsidP="004E7396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3B85358E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E503951" w14:textId="77777777" w:rsidR="000C549F" w:rsidRPr="005D0760" w:rsidRDefault="000C549F" w:rsidP="004E7396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9" w:hanging="289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A. Łuszczyński, Paradygmaty i ich zmiany w historii doktryn </w:t>
            </w:r>
            <w:proofErr w:type="spellStart"/>
            <w:r w:rsidRPr="005D0760">
              <w:rPr>
                <w:rFonts w:ascii="Corbel" w:eastAsia="Times New Roman" w:hAnsi="Corbel" w:cs="Helvetica"/>
                <w:lang w:eastAsia="pl-PL"/>
              </w:rPr>
              <w:t>polityczno</w:t>
            </w:r>
            <w:proofErr w:type="spellEnd"/>
            <w:r w:rsidRPr="005D0760">
              <w:rPr>
                <w:rFonts w:ascii="Corbel" w:eastAsia="Times New Roman" w:hAnsi="Corbel" w:cs="Helvetica"/>
                <w:lang w:eastAsia="pl-PL"/>
              </w:rPr>
              <w:t xml:space="preserve"> – prawnych, [w:] Kontynuacje i nowatorstwo w świecie współczesnych idei, pod red. M. Mikołajczyk i M. Śliwy, Kraków 2008, ss. 16 – 23.</w:t>
            </w:r>
          </w:p>
          <w:p w14:paraId="4318F6EC" w14:textId="1FF29267" w:rsidR="000C549F" w:rsidRPr="005D0760" w:rsidRDefault="000C549F" w:rsidP="004E7396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9" w:hanging="289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A. Łuszczyński, Kościół katolicki jako siła polityczna w okresie transformacji ustrojowej 1989 – 1997 (Rozważania na przykładzie województwa lubelskiego), „Polityka i Społeczeństwo” </w:t>
            </w:r>
            <w:r w:rsidR="004E7396">
              <w:rPr>
                <w:rFonts w:ascii="Corbel" w:eastAsia="Times New Roman" w:hAnsi="Corbel" w:cs="Helvetica"/>
                <w:lang w:eastAsia="pl-PL"/>
              </w:rPr>
              <w:br/>
            </w:r>
            <w:r w:rsidRPr="005D0760">
              <w:rPr>
                <w:rFonts w:ascii="Corbel" w:eastAsia="Times New Roman" w:hAnsi="Corbel" w:cs="Helvetica"/>
                <w:lang w:eastAsia="pl-PL"/>
              </w:rPr>
              <w:t>nr 5/2007, ss. 85 – 92.</w:t>
            </w:r>
          </w:p>
          <w:p w14:paraId="2FC5A23D" w14:textId="77777777" w:rsidR="000C549F" w:rsidRPr="005D0760" w:rsidRDefault="000C549F" w:rsidP="004E7396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9" w:hanging="289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J. Malec, D. Malec,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administracji i myśli administracyjnej,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>Wydawnictwo Uniwersytetu Jagiellońskiego, Kraków 2003.</w:t>
            </w:r>
          </w:p>
          <w:p w14:paraId="7B6DF1BC" w14:textId="37E72DB8" w:rsidR="000B13AD" w:rsidRPr="004E7396" w:rsidRDefault="000C549F" w:rsidP="004E7396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line="240" w:lineRule="auto"/>
              <w:ind w:left="319" w:hanging="289"/>
              <w:rPr>
                <w:rFonts w:ascii="Corbel" w:eastAsia="Times New Roman" w:hAnsi="Corbel" w:cs="Helvetica"/>
                <w:lang w:eastAsia="pl-PL"/>
              </w:rPr>
            </w:pP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T. Maciejewski, </w:t>
            </w:r>
            <w:r w:rsidRPr="005D0760">
              <w:rPr>
                <w:rFonts w:ascii="Corbel" w:eastAsia="Times New Roman" w:hAnsi="Corbel" w:cs="Helvetica"/>
                <w:i/>
                <w:lang w:eastAsia="pl-PL"/>
              </w:rPr>
              <w:t xml:space="preserve">Historia myśli administracyjnej od 1918 r., </w:t>
            </w:r>
            <w:r w:rsidRPr="005D0760">
              <w:rPr>
                <w:rFonts w:ascii="Corbel" w:eastAsia="Times New Roman" w:hAnsi="Corbel" w:cs="Helvetica"/>
                <w:lang w:eastAsia="pl-PL"/>
              </w:rPr>
              <w:t xml:space="preserve">Wydawnictwo C.H. Beck, </w:t>
            </w:r>
            <w:r w:rsidR="004E7396">
              <w:rPr>
                <w:rFonts w:ascii="Corbel" w:eastAsia="Times New Roman" w:hAnsi="Corbel" w:cs="Helvetica"/>
                <w:lang w:eastAsia="pl-PL"/>
              </w:rPr>
              <w:br/>
            </w:r>
            <w:r w:rsidRPr="005D0760">
              <w:rPr>
                <w:rFonts w:ascii="Corbel" w:eastAsia="Times New Roman" w:hAnsi="Corbel" w:cs="Helvetica"/>
                <w:lang w:eastAsia="pl-PL"/>
              </w:rPr>
              <w:t>Warszawa 2008</w:t>
            </w:r>
          </w:p>
        </w:tc>
      </w:tr>
    </w:tbl>
    <w:p w14:paraId="68013777" w14:textId="77777777" w:rsidR="0085747A" w:rsidRPr="005D07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B9B191" w14:textId="77777777" w:rsidR="0085747A" w:rsidRPr="005D07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07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D07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CE36A" w14:textId="77777777" w:rsidR="009D7E9D" w:rsidRDefault="009D7E9D" w:rsidP="00C16ABF">
      <w:pPr>
        <w:spacing w:after="0" w:line="240" w:lineRule="auto"/>
      </w:pPr>
      <w:r>
        <w:separator/>
      </w:r>
    </w:p>
  </w:endnote>
  <w:endnote w:type="continuationSeparator" w:id="0">
    <w:p w14:paraId="46112644" w14:textId="77777777" w:rsidR="009D7E9D" w:rsidRDefault="009D7E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67A6F" w14:textId="77777777" w:rsidR="009D7E9D" w:rsidRDefault="009D7E9D" w:rsidP="00C16ABF">
      <w:pPr>
        <w:spacing w:after="0" w:line="240" w:lineRule="auto"/>
      </w:pPr>
      <w:r>
        <w:separator/>
      </w:r>
    </w:p>
  </w:footnote>
  <w:footnote w:type="continuationSeparator" w:id="0">
    <w:p w14:paraId="7967E55D" w14:textId="77777777" w:rsidR="009D7E9D" w:rsidRDefault="009D7E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F74FFD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8953826"/>
    <w:multiLevelType w:val="hybridMultilevel"/>
    <w:tmpl w:val="A4ACD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6C7E11"/>
    <w:multiLevelType w:val="hybridMultilevel"/>
    <w:tmpl w:val="7832B9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7788AC2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F5C0776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267037579">
    <w:abstractNumId w:val="5"/>
  </w:num>
  <w:num w:numId="2" w16cid:durableId="220555023">
    <w:abstractNumId w:val="0"/>
  </w:num>
  <w:num w:numId="3" w16cid:durableId="525368637">
    <w:abstractNumId w:val="1"/>
  </w:num>
  <w:num w:numId="4" w16cid:durableId="268632895">
    <w:abstractNumId w:val="3"/>
  </w:num>
  <w:num w:numId="5" w16cid:durableId="1435395113">
    <w:abstractNumId w:val="2"/>
  </w:num>
  <w:num w:numId="6" w16cid:durableId="2104691127">
    <w:abstractNumId w:val="7"/>
  </w:num>
  <w:num w:numId="7" w16cid:durableId="143592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33428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30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3AD"/>
    <w:rsid w:val="000B192D"/>
    <w:rsid w:val="000B28EE"/>
    <w:rsid w:val="000B3E37"/>
    <w:rsid w:val="000C549F"/>
    <w:rsid w:val="000D04B0"/>
    <w:rsid w:val="000F1C57"/>
    <w:rsid w:val="000F5615"/>
    <w:rsid w:val="0012438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D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B3F"/>
    <w:rsid w:val="00281FF2"/>
    <w:rsid w:val="002857DE"/>
    <w:rsid w:val="00285A04"/>
    <w:rsid w:val="00291567"/>
    <w:rsid w:val="002A22BF"/>
    <w:rsid w:val="002A2389"/>
    <w:rsid w:val="002A671D"/>
    <w:rsid w:val="002B4D55"/>
    <w:rsid w:val="002B5EA0"/>
    <w:rsid w:val="002B6119"/>
    <w:rsid w:val="002C1F06"/>
    <w:rsid w:val="002C4E6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69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396"/>
    <w:rsid w:val="004F1551"/>
    <w:rsid w:val="004F55A3"/>
    <w:rsid w:val="0050496F"/>
    <w:rsid w:val="00513B6F"/>
    <w:rsid w:val="00517C63"/>
    <w:rsid w:val="00522130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76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45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D1"/>
    <w:rsid w:val="00836F4C"/>
    <w:rsid w:val="008449B3"/>
    <w:rsid w:val="008552A2"/>
    <w:rsid w:val="0085747A"/>
    <w:rsid w:val="008676C2"/>
    <w:rsid w:val="00884922"/>
    <w:rsid w:val="00885F64"/>
    <w:rsid w:val="008917F9"/>
    <w:rsid w:val="00891ABE"/>
    <w:rsid w:val="00897B5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FF"/>
    <w:rsid w:val="008F6E29"/>
    <w:rsid w:val="0091579F"/>
    <w:rsid w:val="00916188"/>
    <w:rsid w:val="00923D7D"/>
    <w:rsid w:val="009508DF"/>
    <w:rsid w:val="00950DAC"/>
    <w:rsid w:val="00954A07"/>
    <w:rsid w:val="00997F14"/>
    <w:rsid w:val="009A6100"/>
    <w:rsid w:val="009A78D9"/>
    <w:rsid w:val="009B53CA"/>
    <w:rsid w:val="009C3E31"/>
    <w:rsid w:val="009C54AE"/>
    <w:rsid w:val="009C788E"/>
    <w:rsid w:val="009D3F3B"/>
    <w:rsid w:val="009D7E9D"/>
    <w:rsid w:val="009E0543"/>
    <w:rsid w:val="009E3B41"/>
    <w:rsid w:val="009F3C5C"/>
    <w:rsid w:val="009F4610"/>
    <w:rsid w:val="00A00ECC"/>
    <w:rsid w:val="00A014D9"/>
    <w:rsid w:val="00A155EE"/>
    <w:rsid w:val="00A2245B"/>
    <w:rsid w:val="00A30110"/>
    <w:rsid w:val="00A36899"/>
    <w:rsid w:val="00A371F6"/>
    <w:rsid w:val="00A439F2"/>
    <w:rsid w:val="00A43BF6"/>
    <w:rsid w:val="00A53FA5"/>
    <w:rsid w:val="00A54817"/>
    <w:rsid w:val="00A601C8"/>
    <w:rsid w:val="00A60799"/>
    <w:rsid w:val="00A708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706"/>
    <w:rsid w:val="00B43B77"/>
    <w:rsid w:val="00B43E80"/>
    <w:rsid w:val="00B45400"/>
    <w:rsid w:val="00B55AC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DE6"/>
    <w:rsid w:val="00BF2C41"/>
    <w:rsid w:val="00C058B4"/>
    <w:rsid w:val="00C05F44"/>
    <w:rsid w:val="00C10CD6"/>
    <w:rsid w:val="00C131B5"/>
    <w:rsid w:val="00C16ABF"/>
    <w:rsid w:val="00C170AE"/>
    <w:rsid w:val="00C26CB7"/>
    <w:rsid w:val="00C324C1"/>
    <w:rsid w:val="00C36992"/>
    <w:rsid w:val="00C56036"/>
    <w:rsid w:val="00C56CE5"/>
    <w:rsid w:val="00C61DC5"/>
    <w:rsid w:val="00C67E92"/>
    <w:rsid w:val="00C709DD"/>
    <w:rsid w:val="00C70A26"/>
    <w:rsid w:val="00C766DF"/>
    <w:rsid w:val="00C94B98"/>
    <w:rsid w:val="00CA2B96"/>
    <w:rsid w:val="00CA5089"/>
    <w:rsid w:val="00CA56E5"/>
    <w:rsid w:val="00CD1E5C"/>
    <w:rsid w:val="00CD6897"/>
    <w:rsid w:val="00CE5BAC"/>
    <w:rsid w:val="00CF25BE"/>
    <w:rsid w:val="00CF5FCD"/>
    <w:rsid w:val="00CF78ED"/>
    <w:rsid w:val="00D02B25"/>
    <w:rsid w:val="00D02EBA"/>
    <w:rsid w:val="00D15F32"/>
    <w:rsid w:val="00D17C3C"/>
    <w:rsid w:val="00D26B2C"/>
    <w:rsid w:val="00D3316D"/>
    <w:rsid w:val="00D352C9"/>
    <w:rsid w:val="00D425B2"/>
    <w:rsid w:val="00D428D6"/>
    <w:rsid w:val="00D552B2"/>
    <w:rsid w:val="00D608D1"/>
    <w:rsid w:val="00D74119"/>
    <w:rsid w:val="00D8075B"/>
    <w:rsid w:val="00D85E7C"/>
    <w:rsid w:val="00D8678B"/>
    <w:rsid w:val="00D96CEA"/>
    <w:rsid w:val="00D97F7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28F"/>
    <w:rsid w:val="00E41F9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389"/>
    <w:rsid w:val="00EE32DE"/>
    <w:rsid w:val="00EE5457"/>
    <w:rsid w:val="00F070AB"/>
    <w:rsid w:val="00F17567"/>
    <w:rsid w:val="00F17C4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17B"/>
    <w:rsid w:val="00FD62A2"/>
    <w:rsid w:val="00FD7589"/>
    <w:rsid w:val="00FF016A"/>
    <w:rsid w:val="00FF1401"/>
    <w:rsid w:val="00FF5E7D"/>
    <w:rsid w:val="08253EFD"/>
    <w:rsid w:val="0ACD3B80"/>
    <w:rsid w:val="0B26D64F"/>
    <w:rsid w:val="108CF228"/>
    <w:rsid w:val="19D70F44"/>
    <w:rsid w:val="232B05CC"/>
    <w:rsid w:val="29A1B283"/>
    <w:rsid w:val="2EA896CD"/>
    <w:rsid w:val="3B85358E"/>
    <w:rsid w:val="467EEC4C"/>
    <w:rsid w:val="4FB64B84"/>
    <w:rsid w:val="519BF1E6"/>
    <w:rsid w:val="51D73E6F"/>
    <w:rsid w:val="53CB19FE"/>
    <w:rsid w:val="545C8EAB"/>
    <w:rsid w:val="54DE636D"/>
    <w:rsid w:val="57327858"/>
    <w:rsid w:val="5AAA84CD"/>
    <w:rsid w:val="5B3A6FBF"/>
    <w:rsid w:val="5BF446C8"/>
    <w:rsid w:val="60A7F20C"/>
    <w:rsid w:val="630BFD96"/>
    <w:rsid w:val="644B82F0"/>
    <w:rsid w:val="7415E453"/>
    <w:rsid w:val="778826BC"/>
    <w:rsid w:val="7AC2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61C0"/>
  <w15:docId w15:val="{BA250336-2084-47E4-B018-D1C96903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9985-81FD-4FEF-9654-F6850E4E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1331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11</cp:revision>
  <cp:lastPrinted>2025-10-10T09:07:00Z</cp:lastPrinted>
  <dcterms:created xsi:type="dcterms:W3CDTF">2023-10-02T07:30:00Z</dcterms:created>
  <dcterms:modified xsi:type="dcterms:W3CDTF">2025-10-10T09:08:00Z</dcterms:modified>
</cp:coreProperties>
</file>